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33F" w:rsidRDefault="000A533F" w:rsidP="000713B0">
      <w:pPr>
        <w:pBdr>
          <w:bottom w:val="single" w:sz="12" w:space="1" w:color="FF0000"/>
        </w:pBdr>
        <w:spacing w:before="240"/>
        <w:jc w:val="center"/>
        <w:rPr>
          <w:rFonts w:ascii="Cambria" w:hAnsi="Cambria" w:cs="Cambria"/>
          <w:b/>
          <w:bCs/>
          <w:sz w:val="32"/>
          <w:szCs w:val="32"/>
        </w:rPr>
      </w:pPr>
    </w:p>
    <w:p w:rsidR="000713B0" w:rsidRPr="000A533F" w:rsidRDefault="000713B0" w:rsidP="000713B0">
      <w:pPr>
        <w:pBdr>
          <w:bottom w:val="single" w:sz="12" w:space="1" w:color="FF0000"/>
        </w:pBdr>
        <w:spacing w:before="240"/>
        <w:jc w:val="center"/>
        <w:rPr>
          <w:sz w:val="28"/>
          <w:szCs w:val="22"/>
        </w:rPr>
      </w:pPr>
      <w:r w:rsidRPr="000A533F">
        <w:rPr>
          <w:rFonts w:ascii="Cambria" w:hAnsi="Cambria" w:cs="Cambria"/>
          <w:b/>
          <w:bCs/>
          <w:sz w:val="28"/>
          <w:szCs w:val="22"/>
        </w:rPr>
        <w:t>ČESTNÉ PROHLÁŠENÍ DODAVATELE</w:t>
      </w:r>
    </w:p>
    <w:p w:rsidR="000713B0" w:rsidRPr="000A533F" w:rsidRDefault="000713B0" w:rsidP="000713B0">
      <w:pPr>
        <w:spacing w:line="240" w:lineRule="atLeast"/>
        <w:ind w:left="2880" w:hanging="2880"/>
        <w:jc w:val="center"/>
        <w:rPr>
          <w:rFonts w:ascii="Cambria" w:hAnsi="Cambria" w:cs="Cambria"/>
          <w:sz w:val="22"/>
          <w:szCs w:val="22"/>
        </w:rPr>
      </w:pPr>
    </w:p>
    <w:p w:rsidR="000713B0" w:rsidRPr="000A533F" w:rsidRDefault="00357EEF" w:rsidP="000A533F">
      <w:pPr>
        <w:jc w:val="center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 xml:space="preserve">o splnění základních kvalifikačních předpokladů </w:t>
      </w:r>
      <w:r w:rsidR="000713B0" w:rsidRPr="000A533F">
        <w:rPr>
          <w:rFonts w:ascii="Cambria" w:hAnsi="Cambria" w:cs="Cambria"/>
          <w:b/>
          <w:bCs/>
          <w:sz w:val="22"/>
          <w:szCs w:val="22"/>
        </w:rPr>
        <w:t xml:space="preserve">pro </w:t>
      </w:r>
      <w:r w:rsidR="00C36D4B">
        <w:rPr>
          <w:rFonts w:ascii="Cambria" w:hAnsi="Cambria" w:cs="Cambria"/>
          <w:b/>
          <w:bCs/>
          <w:sz w:val="22"/>
          <w:szCs w:val="22"/>
        </w:rPr>
        <w:t>poptávkové řízení</w:t>
      </w:r>
    </w:p>
    <w:p w:rsidR="000713B0" w:rsidRPr="000A533F" w:rsidRDefault="000713B0" w:rsidP="000713B0">
      <w:pPr>
        <w:jc w:val="center"/>
        <w:rPr>
          <w:rFonts w:ascii="Cambria" w:hAnsi="Cambria" w:cs="Cambria"/>
          <w:b/>
          <w:bCs/>
          <w:sz w:val="22"/>
          <w:szCs w:val="22"/>
        </w:rPr>
      </w:pPr>
    </w:p>
    <w:p w:rsidR="000A533F" w:rsidRPr="003B2624" w:rsidRDefault="003B2624" w:rsidP="003B2624">
      <w:pPr>
        <w:jc w:val="center"/>
        <w:rPr>
          <w:rFonts w:asciiTheme="majorHAnsi" w:hAnsiTheme="majorHAnsi" w:cstheme="minorHAnsi"/>
          <w:b/>
          <w:sz w:val="36"/>
          <w:szCs w:val="36"/>
        </w:rPr>
      </w:pPr>
      <w:bookmarkStart w:id="0" w:name="_Hlk12536422"/>
      <w:r w:rsidRPr="003B2624">
        <w:rPr>
          <w:rFonts w:asciiTheme="majorHAnsi" w:hAnsiTheme="majorHAnsi" w:cstheme="minorHAnsi"/>
          <w:b/>
          <w:sz w:val="36"/>
          <w:szCs w:val="36"/>
        </w:rPr>
        <w:t>„</w:t>
      </w:r>
      <w:r w:rsidR="00C36D4B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>Modernizace</w:t>
      </w:r>
      <w:r w:rsidR="00C36D4B" w:rsidRPr="0038335A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 </w:t>
      </w:r>
      <w:r w:rsidR="00C36D4B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ÚAN Zvonařka - </w:t>
      </w:r>
      <w:r w:rsidR="00453275" w:rsidRPr="00453275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pronájem </w:t>
      </w:r>
      <w:r w:rsidR="00453275" w:rsidRPr="00453275">
        <w:rPr>
          <w:rFonts w:ascii="Cambria" w:hAnsi="Cambria" w:cs="Arial"/>
          <w:b/>
          <w:color w:val="000000"/>
          <w:sz w:val="40"/>
          <w:szCs w:val="22"/>
          <w:u w:val="single"/>
          <w:shd w:val="clear" w:color="auto" w:fill="FFFFFF"/>
        </w:rPr>
        <w:t>bistra</w:t>
      </w:r>
      <w:r w:rsidR="00453275" w:rsidRPr="00453275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 v nové výpravní budově</w:t>
      </w:r>
      <w:r w:rsidRPr="003B2624">
        <w:rPr>
          <w:rFonts w:asciiTheme="majorHAnsi" w:hAnsiTheme="majorHAnsi" w:cstheme="minorHAnsi"/>
          <w:b/>
          <w:sz w:val="36"/>
          <w:szCs w:val="36"/>
        </w:rPr>
        <w:t>“</w:t>
      </w:r>
      <w:bookmarkEnd w:id="0"/>
    </w:p>
    <w:p w:rsidR="003B2624" w:rsidRDefault="003B2624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</w:p>
    <w:p w:rsidR="000A533F" w:rsidRPr="002651E9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Identifikační údaje dodavatele:</w:t>
      </w:r>
    </w:p>
    <w:p w:rsidR="000A533F" w:rsidRPr="002651E9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Obchodní firma: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C737B1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C737B1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C737B1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C737B1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Sídlo: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C737B1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C737B1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C737B1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C737B1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IČ</w:t>
      </w:r>
      <w:r w:rsidR="00B171DA">
        <w:rPr>
          <w:rFonts w:ascii="Cambria" w:hAnsi="Cambria" w:cs="Cambria"/>
          <w:b/>
          <w:bCs/>
          <w:snapToGrid w:val="0"/>
          <w:sz w:val="22"/>
          <w:szCs w:val="22"/>
        </w:rPr>
        <w:t>O</w:t>
      </w: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C737B1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C737B1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C737B1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C737B1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Zastoupený: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C737B1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C737B1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C737B1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C737B1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</w:p>
    <w:p w:rsidR="00357EEF" w:rsidRPr="00357EEF" w:rsidRDefault="000A533F" w:rsidP="00357EEF">
      <w:p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 w:cs="Cambria"/>
          <w:sz w:val="22"/>
          <w:szCs w:val="22"/>
        </w:rPr>
        <w:t xml:space="preserve">Dodavatel čestně </w:t>
      </w:r>
      <w:r w:rsidR="00357EEF" w:rsidRPr="00357EEF">
        <w:rPr>
          <w:rFonts w:ascii="Cambria" w:hAnsi="Cambria" w:cs="Cambria"/>
          <w:sz w:val="22"/>
          <w:szCs w:val="22"/>
        </w:rPr>
        <w:t>prohlašuje, že:</w:t>
      </w:r>
    </w:p>
    <w:p w:rsidR="00357EEF" w:rsidRPr="00357EEF" w:rsidRDefault="00357EEF" w:rsidP="00357EEF">
      <w:pPr>
        <w:rPr>
          <w:rFonts w:ascii="Cambria" w:hAnsi="Cambria"/>
          <w:sz w:val="22"/>
          <w:szCs w:val="22"/>
        </w:rPr>
      </w:pPr>
    </w:p>
    <w:p w:rsidR="00357EEF" w:rsidRPr="00357EEF" w:rsidRDefault="00357EEF" w:rsidP="00357EEF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/>
          <w:sz w:val="22"/>
          <w:szCs w:val="22"/>
        </w:rPr>
        <w:t>nebyl v zemi svého sídla v posledních 5 letech před zahájením zadávacího řízení pravomocně odsouzen pro trestný čin uvedený v příloze č. 3 zákona č. 134/2016 Sb., v účinném znění, nebo obdobný trestný čin podle právního řádu země sídla dodavatele; k zahlazeným odsouzením se nepřihlíží,</w:t>
      </w:r>
    </w:p>
    <w:p w:rsidR="00357EEF" w:rsidRPr="00357EEF" w:rsidRDefault="00357EEF" w:rsidP="00357EEF">
      <w:pPr>
        <w:ind w:left="720"/>
        <w:jc w:val="both"/>
        <w:rPr>
          <w:rFonts w:ascii="Cambria" w:hAnsi="Cambria"/>
          <w:sz w:val="22"/>
          <w:szCs w:val="22"/>
        </w:rPr>
      </w:pPr>
    </w:p>
    <w:p w:rsidR="00357EEF" w:rsidRPr="00357EEF" w:rsidRDefault="00357EEF" w:rsidP="00357EEF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/>
          <w:sz w:val="22"/>
          <w:szCs w:val="22"/>
        </w:rPr>
        <w:t>nemá v České republice nebo v zemi svého sídla v evidenci daní zachycen splatný daňový nedoplatek</w:t>
      </w:r>
    </w:p>
    <w:p w:rsidR="00357EEF" w:rsidRPr="00357EEF" w:rsidRDefault="00357EEF" w:rsidP="00357EEF">
      <w:p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/>
          <w:sz w:val="22"/>
          <w:szCs w:val="22"/>
        </w:rPr>
        <w:t xml:space="preserve"> </w:t>
      </w:r>
    </w:p>
    <w:p w:rsidR="00357EEF" w:rsidRPr="00357EEF" w:rsidRDefault="00357EEF" w:rsidP="00357EEF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/>
          <w:sz w:val="22"/>
          <w:szCs w:val="22"/>
        </w:rPr>
        <w:t>nemá v České republice nebo v zemi svého sídla splatný nedoplatek na pojistném nebo na penále na veřejné zdravotní pojištění,</w:t>
      </w:r>
    </w:p>
    <w:p w:rsidR="00357EEF" w:rsidRPr="00357EEF" w:rsidRDefault="00357EEF" w:rsidP="00357EEF">
      <w:pPr>
        <w:ind w:left="720"/>
        <w:jc w:val="both"/>
        <w:rPr>
          <w:rFonts w:ascii="Cambria" w:hAnsi="Cambria"/>
          <w:sz w:val="22"/>
          <w:szCs w:val="22"/>
        </w:rPr>
      </w:pPr>
    </w:p>
    <w:p w:rsidR="00357EEF" w:rsidRPr="00357EEF" w:rsidRDefault="00357EEF" w:rsidP="00357EEF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/>
          <w:color w:val="000000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:rsidR="00357EEF" w:rsidRPr="00357EEF" w:rsidRDefault="00357EEF" w:rsidP="00357EEF">
      <w:pPr>
        <w:ind w:left="720"/>
        <w:jc w:val="both"/>
        <w:rPr>
          <w:rFonts w:ascii="Cambria" w:hAnsi="Cambria"/>
          <w:sz w:val="22"/>
          <w:szCs w:val="22"/>
        </w:rPr>
      </w:pPr>
    </w:p>
    <w:p w:rsidR="00357EEF" w:rsidRPr="00357EEF" w:rsidRDefault="00357EEF" w:rsidP="00357EEF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/>
          <w:sz w:val="22"/>
          <w:szCs w:val="22"/>
        </w:rPr>
        <w:t>není v likvidaci, nebylo</w:t>
      </w:r>
      <w:r w:rsidR="00664F1E">
        <w:rPr>
          <w:rFonts w:ascii="Cambria" w:hAnsi="Cambria"/>
          <w:sz w:val="22"/>
          <w:szCs w:val="22"/>
        </w:rPr>
        <w:t xml:space="preserve"> proti němu</w:t>
      </w:r>
      <w:r w:rsidRPr="00357EEF">
        <w:rPr>
          <w:rFonts w:ascii="Cambria" w:hAnsi="Cambria"/>
          <w:sz w:val="22"/>
          <w:szCs w:val="22"/>
        </w:rPr>
        <w:t xml:space="preserve"> vydáno rozhodnutí o úpadku, nebyla </w:t>
      </w:r>
      <w:r w:rsidR="00664F1E">
        <w:rPr>
          <w:rFonts w:ascii="Cambria" w:hAnsi="Cambria"/>
          <w:sz w:val="22"/>
          <w:szCs w:val="22"/>
        </w:rPr>
        <w:t xml:space="preserve">vůči němu </w:t>
      </w:r>
      <w:r w:rsidRPr="00357EEF">
        <w:rPr>
          <w:rFonts w:ascii="Cambria" w:hAnsi="Cambria"/>
          <w:sz w:val="22"/>
          <w:szCs w:val="22"/>
        </w:rPr>
        <w:t>nařízena nucená správa podle jiného právního předpisu nebo v obdobné situaci podle právního řádu země sídla dodavatele.;</w:t>
      </w:r>
    </w:p>
    <w:p w:rsidR="000713B0" w:rsidRPr="00357EEF" w:rsidRDefault="000713B0" w:rsidP="00530CE4">
      <w:pPr>
        <w:tabs>
          <w:tab w:val="left" w:pos="1845"/>
        </w:tabs>
        <w:rPr>
          <w:rFonts w:ascii="Cambria" w:hAnsi="Cambria" w:cs="Cambria"/>
          <w:sz w:val="22"/>
          <w:szCs w:val="22"/>
        </w:rPr>
      </w:pPr>
    </w:p>
    <w:p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</w:p>
    <w:p w:rsidR="000713B0" w:rsidRDefault="000713B0" w:rsidP="000713B0">
      <w:pPr>
        <w:rPr>
          <w:rFonts w:ascii="Cambria" w:hAnsi="Cambria" w:cs="Cambria"/>
          <w:sz w:val="22"/>
          <w:szCs w:val="22"/>
        </w:rPr>
      </w:pPr>
      <w:r w:rsidRPr="000A533F">
        <w:rPr>
          <w:rFonts w:ascii="Cambria" w:hAnsi="Cambria" w:cs="Cambria"/>
          <w:sz w:val="22"/>
          <w:szCs w:val="22"/>
        </w:rPr>
        <w:t>V</w:t>
      </w:r>
      <w:r w:rsidR="00C737B1" w:rsidRPr="000A533F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337CB" w:rsidRPr="000A533F">
        <w:rPr>
          <w:rFonts w:ascii="Cambria" w:hAnsi="Cambria" w:cs="Cambria"/>
          <w:sz w:val="22"/>
          <w:szCs w:val="22"/>
          <w:highlight w:val="yellow"/>
        </w:rPr>
        <w:instrText xml:space="preserve"> FORMTEXT </w:instrText>
      </w:r>
      <w:r w:rsidR="00C737B1" w:rsidRPr="000A533F">
        <w:rPr>
          <w:rFonts w:ascii="Cambria" w:hAnsi="Cambria" w:cs="Cambria"/>
          <w:sz w:val="22"/>
          <w:szCs w:val="22"/>
          <w:highlight w:val="yellow"/>
        </w:rPr>
      </w:r>
      <w:r w:rsidR="00C737B1" w:rsidRPr="000A533F"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C737B1" w:rsidRPr="000A533F">
        <w:rPr>
          <w:rFonts w:ascii="Cambria" w:hAnsi="Cambria" w:cs="Cambria"/>
          <w:sz w:val="22"/>
          <w:szCs w:val="22"/>
          <w:highlight w:val="yellow"/>
        </w:rPr>
        <w:fldChar w:fldCharType="end"/>
      </w:r>
      <w:r w:rsidR="00B337CB" w:rsidRPr="000A533F">
        <w:rPr>
          <w:rFonts w:ascii="Cambria" w:hAnsi="Cambria" w:cs="Cambria"/>
          <w:sz w:val="22"/>
          <w:szCs w:val="22"/>
        </w:rPr>
        <w:t>,</w:t>
      </w:r>
      <w:r w:rsidRPr="000A533F">
        <w:rPr>
          <w:rFonts w:ascii="Cambria" w:hAnsi="Cambria" w:cs="Cambria"/>
          <w:sz w:val="22"/>
          <w:szCs w:val="22"/>
        </w:rPr>
        <w:t xml:space="preserve"> dne </w:t>
      </w:r>
      <w:r w:rsidR="00C737B1" w:rsidRPr="000A533F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337CB" w:rsidRPr="000A533F">
        <w:rPr>
          <w:rFonts w:ascii="Cambria" w:hAnsi="Cambria" w:cs="Cambria"/>
          <w:sz w:val="22"/>
          <w:szCs w:val="22"/>
          <w:highlight w:val="yellow"/>
        </w:rPr>
        <w:instrText xml:space="preserve"> FORMTEXT </w:instrText>
      </w:r>
      <w:r w:rsidR="00C737B1" w:rsidRPr="000A533F">
        <w:rPr>
          <w:rFonts w:ascii="Cambria" w:hAnsi="Cambria" w:cs="Cambria"/>
          <w:sz w:val="22"/>
          <w:szCs w:val="22"/>
          <w:highlight w:val="yellow"/>
        </w:rPr>
      </w:r>
      <w:r w:rsidR="00C737B1" w:rsidRPr="000A533F"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C737B1" w:rsidRPr="000A533F">
        <w:rPr>
          <w:rFonts w:ascii="Cambria" w:hAnsi="Cambria" w:cs="Cambria"/>
          <w:sz w:val="22"/>
          <w:szCs w:val="22"/>
          <w:highlight w:val="yellow"/>
        </w:rPr>
        <w:fldChar w:fldCharType="end"/>
      </w:r>
    </w:p>
    <w:p w:rsidR="00B171DA" w:rsidRPr="000A533F" w:rsidRDefault="00B171DA" w:rsidP="000713B0">
      <w:pPr>
        <w:rPr>
          <w:rFonts w:ascii="Cambria" w:hAnsi="Cambria" w:cs="Cambria"/>
          <w:sz w:val="22"/>
          <w:szCs w:val="22"/>
        </w:rPr>
      </w:pPr>
    </w:p>
    <w:p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</w:p>
    <w:p w:rsidR="00B171DA" w:rsidRPr="00B171DA" w:rsidRDefault="000713B0" w:rsidP="00B171DA">
      <w:pPr>
        <w:rPr>
          <w:rFonts w:ascii="Cambria" w:hAnsi="Cambria"/>
          <w:sz w:val="22"/>
        </w:rPr>
      </w:pP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="000A533F">
        <w:rPr>
          <w:rFonts w:ascii="Cambria" w:hAnsi="Cambria" w:cs="Cambria"/>
          <w:sz w:val="22"/>
          <w:szCs w:val="22"/>
        </w:rPr>
        <w:tab/>
      </w:r>
      <w:r w:rsidR="00B171DA" w:rsidRPr="00B171DA">
        <w:rPr>
          <w:rFonts w:ascii="Cambria" w:hAnsi="Cambria"/>
          <w:sz w:val="22"/>
        </w:rPr>
        <w:t>____________________________</w:t>
      </w:r>
    </w:p>
    <w:p w:rsidR="00B171DA" w:rsidRPr="00B171DA" w:rsidRDefault="00B171DA" w:rsidP="00B171DA">
      <w:pPr>
        <w:ind w:left="5664"/>
        <w:rPr>
          <w:rFonts w:ascii="Cambria" w:hAnsi="Cambria"/>
          <w:i/>
          <w:sz w:val="22"/>
        </w:rPr>
      </w:pPr>
      <w:r w:rsidRPr="00B171DA">
        <w:rPr>
          <w:rFonts w:ascii="Cambria" w:hAnsi="Cambria"/>
          <w:i/>
          <w:sz w:val="22"/>
          <w:highlight w:val="yellow"/>
        </w:rPr>
        <w:t xml:space="preserve">Jméno, </w:t>
      </w:r>
      <w:proofErr w:type="gramStart"/>
      <w:r w:rsidRPr="00B171DA">
        <w:rPr>
          <w:rFonts w:ascii="Cambria" w:hAnsi="Cambria"/>
          <w:i/>
          <w:sz w:val="22"/>
          <w:highlight w:val="yellow"/>
        </w:rPr>
        <w:t>příjmení,  pozice</w:t>
      </w:r>
      <w:proofErr w:type="gramEnd"/>
      <w:r w:rsidRPr="00B171DA">
        <w:rPr>
          <w:rFonts w:ascii="Cambria" w:hAnsi="Cambria"/>
          <w:i/>
          <w:sz w:val="22"/>
          <w:highlight w:val="yellow"/>
        </w:rPr>
        <w:t xml:space="preserve"> a podpis oprávněné osoby dodavatele</w:t>
      </w:r>
    </w:p>
    <w:p w:rsidR="00FD0495" w:rsidRPr="000A533F" w:rsidRDefault="00FD0495" w:rsidP="00B171DA">
      <w:pPr>
        <w:rPr>
          <w:rFonts w:ascii="Cambria" w:hAnsi="Cambria" w:cs="Cambria"/>
        </w:rPr>
      </w:pPr>
    </w:p>
    <w:sectPr w:rsidR="00FD0495" w:rsidRPr="000A533F" w:rsidSect="009E39F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62DB"/>
    <w:multiLevelType w:val="hybridMultilevel"/>
    <w:tmpl w:val="CAFA93A4"/>
    <w:lvl w:ilvl="0" w:tplc="898E9B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6B41A27"/>
    <w:multiLevelType w:val="multilevel"/>
    <w:tmpl w:val="625A99FC"/>
    <w:lvl w:ilvl="0">
      <w:start w:val="1"/>
      <w:numFmt w:val="decimal"/>
      <w:pStyle w:val="Nadpis2"/>
      <w:lvlText w:val="%1."/>
      <w:lvlJc w:val="left"/>
      <w:pPr>
        <w:ind w:left="397" w:hanging="397"/>
      </w:pPr>
      <w:rPr>
        <w:rFonts w:cs="Times New Roman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specVanish w:val="0"/>
      </w:rPr>
    </w:lvl>
    <w:lvl w:ilvl="1">
      <w:start w:val="1"/>
      <w:numFmt w:val="decimal"/>
      <w:pStyle w:val="Nadpis3"/>
      <w:lvlText w:val="%1.%2."/>
      <w:lvlJc w:val="left"/>
      <w:pPr>
        <w:ind w:left="397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pStyle w:val="Nadpis4"/>
      <w:lvlText w:val="%3)"/>
      <w:lvlJc w:val="left"/>
      <w:pPr>
        <w:tabs>
          <w:tab w:val="num" w:pos="1616"/>
        </w:tabs>
        <w:ind w:left="709" w:firstLine="794"/>
      </w:pPr>
      <w:rPr>
        <w:rFonts w:hint="default"/>
      </w:rPr>
    </w:lvl>
    <w:lvl w:ilvl="3">
      <w:start w:val="1"/>
      <w:numFmt w:val="lowerRoman"/>
      <w:pStyle w:val="Nadpis5"/>
      <w:lvlText w:val="%4."/>
      <w:lvlJc w:val="left"/>
      <w:pPr>
        <w:ind w:left="2149" w:hanging="22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2509" w:hanging="4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2">
    <w:nsid w:val="6AD1278C"/>
    <w:multiLevelType w:val="hybridMultilevel"/>
    <w:tmpl w:val="CC8E11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72207"/>
    <w:multiLevelType w:val="hybridMultilevel"/>
    <w:tmpl w:val="C3D2EB96"/>
    <w:lvl w:ilvl="0" w:tplc="6D6AF4CC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13B0"/>
    <w:rsid w:val="000713B0"/>
    <w:rsid w:val="000A533F"/>
    <w:rsid w:val="000C376E"/>
    <w:rsid w:val="001D1C82"/>
    <w:rsid w:val="00237A46"/>
    <w:rsid w:val="00243DB5"/>
    <w:rsid w:val="00310101"/>
    <w:rsid w:val="00331B27"/>
    <w:rsid w:val="00357EEF"/>
    <w:rsid w:val="003A260E"/>
    <w:rsid w:val="003A48A4"/>
    <w:rsid w:val="003B2624"/>
    <w:rsid w:val="00435C89"/>
    <w:rsid w:val="00453275"/>
    <w:rsid w:val="004A2F88"/>
    <w:rsid w:val="004A52AD"/>
    <w:rsid w:val="005262CF"/>
    <w:rsid w:val="00530CE4"/>
    <w:rsid w:val="00531DC3"/>
    <w:rsid w:val="006323B7"/>
    <w:rsid w:val="00664F1E"/>
    <w:rsid w:val="006710E2"/>
    <w:rsid w:val="00682EED"/>
    <w:rsid w:val="006A1A89"/>
    <w:rsid w:val="006A1F34"/>
    <w:rsid w:val="006B2532"/>
    <w:rsid w:val="006C02AB"/>
    <w:rsid w:val="006C5C1D"/>
    <w:rsid w:val="006E7DD7"/>
    <w:rsid w:val="00745993"/>
    <w:rsid w:val="007F157F"/>
    <w:rsid w:val="0086181D"/>
    <w:rsid w:val="008B616B"/>
    <w:rsid w:val="008C7E4C"/>
    <w:rsid w:val="00901403"/>
    <w:rsid w:val="00923F65"/>
    <w:rsid w:val="00941868"/>
    <w:rsid w:val="009E39F7"/>
    <w:rsid w:val="009E7CA6"/>
    <w:rsid w:val="00A16F15"/>
    <w:rsid w:val="00A31325"/>
    <w:rsid w:val="00A93FD2"/>
    <w:rsid w:val="00AA4D37"/>
    <w:rsid w:val="00AC315F"/>
    <w:rsid w:val="00B0341A"/>
    <w:rsid w:val="00B171DA"/>
    <w:rsid w:val="00B337CB"/>
    <w:rsid w:val="00C36D4B"/>
    <w:rsid w:val="00C65829"/>
    <w:rsid w:val="00C737B1"/>
    <w:rsid w:val="00C93318"/>
    <w:rsid w:val="00D017D0"/>
    <w:rsid w:val="00D1029D"/>
    <w:rsid w:val="00D51F17"/>
    <w:rsid w:val="00EA068E"/>
    <w:rsid w:val="00EB36EF"/>
    <w:rsid w:val="00F1276D"/>
    <w:rsid w:val="00F97A99"/>
    <w:rsid w:val="00FD0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13B0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530CE4"/>
    <w:pPr>
      <w:numPr>
        <w:numId w:val="2"/>
      </w:numPr>
      <w:spacing w:before="240" w:after="60" w:line="276" w:lineRule="auto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530CE4"/>
    <w:pPr>
      <w:numPr>
        <w:ilvl w:val="1"/>
        <w:numId w:val="2"/>
      </w:numPr>
      <w:spacing w:before="240" w:after="60" w:line="276" w:lineRule="auto"/>
      <w:jc w:val="both"/>
      <w:outlineLvl w:val="2"/>
    </w:pPr>
    <w:rPr>
      <w:rFonts w:ascii="Cambria" w:hAnsi="Cambria"/>
      <w:bCs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530CE4"/>
    <w:pPr>
      <w:numPr>
        <w:ilvl w:val="2"/>
        <w:numId w:val="2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basedOn w:val="Nadpis4"/>
    <w:next w:val="Normln"/>
    <w:link w:val="Nadpis5Char"/>
    <w:uiPriority w:val="99"/>
    <w:qFormat/>
    <w:rsid w:val="00530CE4"/>
    <w:pPr>
      <w:numPr>
        <w:ilvl w:val="3"/>
      </w:numPr>
      <w:outlineLvl w:val="4"/>
    </w:p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53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533F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530CE4"/>
    <w:rPr>
      <w:rFonts w:ascii="Cambria" w:eastAsia="Times New Roman" w:hAnsi="Cambria"/>
      <w:b/>
      <w:bCs/>
      <w:i/>
      <w:iCs/>
      <w:sz w:val="24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530CE4"/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1029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1029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1029D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02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102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13B0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530CE4"/>
    <w:pPr>
      <w:numPr>
        <w:numId w:val="2"/>
      </w:numPr>
      <w:spacing w:before="240" w:after="60" w:line="276" w:lineRule="auto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530CE4"/>
    <w:pPr>
      <w:numPr>
        <w:ilvl w:val="1"/>
        <w:numId w:val="2"/>
      </w:numPr>
      <w:spacing w:before="240" w:after="60" w:line="276" w:lineRule="auto"/>
      <w:jc w:val="both"/>
      <w:outlineLvl w:val="2"/>
    </w:pPr>
    <w:rPr>
      <w:rFonts w:ascii="Cambria" w:hAnsi="Cambria"/>
      <w:bCs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530CE4"/>
    <w:pPr>
      <w:numPr>
        <w:ilvl w:val="2"/>
        <w:numId w:val="2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basedOn w:val="Nadpis4"/>
    <w:next w:val="Normln"/>
    <w:link w:val="Nadpis5Char"/>
    <w:uiPriority w:val="99"/>
    <w:qFormat/>
    <w:rsid w:val="00530CE4"/>
    <w:pPr>
      <w:numPr>
        <w:ilvl w:val="3"/>
      </w:numPr>
      <w:outlineLvl w:val="4"/>
    </w:p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53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533F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530CE4"/>
    <w:rPr>
      <w:rFonts w:ascii="Cambria" w:eastAsia="Times New Roman" w:hAnsi="Cambria"/>
      <w:b/>
      <w:bCs/>
      <w:i/>
      <w:iCs/>
      <w:sz w:val="24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530CE4"/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530CE4"/>
    <w:rPr>
      <w:rFonts w:ascii="Cambria" w:eastAsia="Times New Roman" w:hAnsi="Cambria"/>
      <w:bCs/>
      <w:sz w:val="24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budzak</dc:creator>
  <cp:lastModifiedBy>varadinek</cp:lastModifiedBy>
  <cp:revision>7</cp:revision>
  <dcterms:created xsi:type="dcterms:W3CDTF">2019-07-17T10:15:00Z</dcterms:created>
  <dcterms:modified xsi:type="dcterms:W3CDTF">2020-10-15T07:41:00Z</dcterms:modified>
</cp:coreProperties>
</file>