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9F" w:rsidRDefault="00945B9F" w:rsidP="00DF4C2A">
      <w:pPr>
        <w:keepNext/>
        <w:pBdr>
          <w:bottom w:val="single" w:sz="18" w:space="1" w:color="FF0000"/>
        </w:pBdr>
        <w:spacing w:after="60" w:line="276" w:lineRule="auto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</w:p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</w:t>
      </w:r>
      <w:r w:rsidR="00D05E9A">
        <w:rPr>
          <w:rFonts w:ascii="Cambria" w:hAnsi="Cambria"/>
          <w:b/>
          <w:kern w:val="32"/>
          <w:sz w:val="32"/>
          <w:szCs w:val="32"/>
          <w:lang w:eastAsia="en-US"/>
        </w:rPr>
        <w:t>L</w:t>
      </w: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IST NABÍDKY</w:t>
      </w:r>
    </w:p>
    <w:p w:rsidR="00716DE9" w:rsidRPr="00BF59C9" w:rsidRDefault="00716DE9" w:rsidP="00C9173F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BF59C9">
        <w:rPr>
          <w:rFonts w:ascii="Cambria" w:hAnsi="Cambria"/>
          <w:bCs/>
          <w:iCs/>
          <w:sz w:val="22"/>
          <w:szCs w:val="22"/>
          <w:lang w:eastAsia="en-US"/>
        </w:rPr>
        <w:t xml:space="preserve">pro nabídku </w:t>
      </w:r>
      <w:r w:rsidR="00D05E9A">
        <w:rPr>
          <w:rFonts w:ascii="Cambria" w:hAnsi="Cambria"/>
          <w:bCs/>
          <w:iCs/>
          <w:sz w:val="22"/>
          <w:szCs w:val="22"/>
          <w:lang w:eastAsia="en-US"/>
        </w:rPr>
        <w:t>v rámci poptávkového řízení</w:t>
      </w:r>
      <w:r w:rsidR="00C9173F">
        <w:rPr>
          <w:rFonts w:ascii="Cambria" w:hAnsi="Cambria"/>
          <w:bCs/>
          <w:iCs/>
          <w:sz w:val="22"/>
          <w:szCs w:val="22"/>
          <w:lang w:eastAsia="en-US"/>
        </w:rPr>
        <w:t xml:space="preserve"> s názvem</w:t>
      </w:r>
    </w:p>
    <w:p w:rsidR="005D0F73" w:rsidRPr="005D0F73" w:rsidRDefault="005D0F73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Hlk12536422"/>
      <w:r w:rsidRPr="005D0F73">
        <w:rPr>
          <w:rFonts w:asciiTheme="majorHAnsi" w:hAnsiTheme="majorHAnsi"/>
          <w:b/>
          <w:sz w:val="32"/>
          <w:szCs w:val="32"/>
        </w:rPr>
        <w:t>„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Modernizace ÚAN Zvonařka - </w:t>
      </w:r>
      <w:r w:rsidR="008D4130" w:rsidRPr="008D4130">
        <w:rPr>
          <w:rFonts w:asciiTheme="majorHAnsi" w:hAnsiTheme="majorHAnsi"/>
          <w:b/>
          <w:sz w:val="32"/>
          <w:szCs w:val="32"/>
        </w:rPr>
        <w:t xml:space="preserve">pronájem </w:t>
      </w:r>
      <w:r w:rsidR="008D4130" w:rsidRPr="008D4130">
        <w:rPr>
          <w:rFonts w:asciiTheme="majorHAnsi" w:hAnsiTheme="majorHAnsi"/>
          <w:b/>
          <w:sz w:val="32"/>
          <w:szCs w:val="32"/>
          <w:u w:val="single"/>
        </w:rPr>
        <w:t>bistra</w:t>
      </w:r>
      <w:r w:rsidR="008D4130" w:rsidRPr="008D4130">
        <w:rPr>
          <w:rFonts w:asciiTheme="majorHAnsi" w:hAnsiTheme="majorHAnsi"/>
          <w:b/>
          <w:sz w:val="32"/>
          <w:szCs w:val="32"/>
        </w:rPr>
        <w:t xml:space="preserve"> v nové výpravní budově</w:t>
      </w:r>
      <w:r w:rsidRPr="005D0F73">
        <w:rPr>
          <w:rFonts w:asciiTheme="majorHAnsi" w:hAnsiTheme="majorHAnsi"/>
          <w:b/>
          <w:sz w:val="32"/>
          <w:szCs w:val="32"/>
        </w:rPr>
        <w:t>“</w:t>
      </w:r>
      <w:bookmarkEnd w:id="0"/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02"/>
        <w:gridCol w:w="6378"/>
      </w:tblGrid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eastAsia="en-US"/>
              </w:rPr>
            </w:pPr>
            <w:r w:rsidRPr="00D05E9A">
              <w:rPr>
                <w:rFonts w:ascii="Cambria" w:eastAsia="Calibri" w:hAnsi="Cambria"/>
                <w:b/>
                <w:lang w:eastAsia="en-US"/>
              </w:rPr>
              <w:t>ČSAD Brno holding, a.s.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Zvonařka 512/2, Trnitá, 602 00 Brno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Statutární zástupce: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Cs/>
                <w:lang w:eastAsia="en-US"/>
              </w:rPr>
            </w:pPr>
            <w:r w:rsidRPr="00D05E9A">
              <w:rPr>
                <w:rFonts w:ascii="Cambria" w:eastAsia="Calibri" w:hAnsi="Cambria"/>
                <w:bCs/>
                <w:lang w:eastAsia="en-US"/>
              </w:rPr>
              <w:t>Prof. Ing. PETR NĚMEČEK, DrSc., předseda představenstva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IČO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46347151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Adresa profilu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E6534E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hyperlink r:id="rId7" w:history="1">
              <w:r w:rsidR="00D05E9A" w:rsidRPr="00D05E9A">
                <w:rPr>
                  <w:rStyle w:val="Hypertextovodkaz"/>
                  <w:rFonts w:ascii="Cambria" w:eastAsia="Calibri" w:hAnsi="Cambria"/>
                  <w:lang w:eastAsia="en-US"/>
                </w:rPr>
                <w:t>https://zakazky.rpa.cz/profile_display_517.html</w:t>
              </w:r>
            </w:hyperlink>
            <w:r w:rsidR="00D05E9A" w:rsidRPr="00D05E9A">
              <w:rPr>
                <w:rFonts w:ascii="Cambria" w:eastAsia="Calibri" w:hAnsi="Cambria"/>
                <w:lang w:eastAsia="en-US"/>
              </w:rPr>
              <w:t xml:space="preserve"> </w:t>
            </w:r>
          </w:p>
        </w:tc>
      </w:tr>
    </w:tbl>
    <w:p w:rsidR="00DF4C2A" w:rsidRDefault="00DF4C2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D05E9A" w:rsidRPr="00647FE9" w:rsidRDefault="00D05E9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647FE9" w:rsidTr="0045175B">
        <w:tc>
          <w:tcPr>
            <w:tcW w:w="3227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647FE9" w:rsidRDefault="00E6534E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361969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647F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647FE9">
        <w:rPr>
          <w:rFonts w:ascii="Cambria" w:eastAsia="Calibri" w:hAnsi="Cambria"/>
          <w:sz w:val="16"/>
          <w:szCs w:val="16"/>
          <w:lang w:eastAsia="en-US"/>
        </w:rPr>
        <w:lastRenderedPageBreak/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16DE9" w:rsidRPr="00647FE9" w:rsidTr="0045175B">
        <w:tc>
          <w:tcPr>
            <w:tcW w:w="4644" w:type="dxa"/>
          </w:tcPr>
          <w:p w:rsidR="00716DE9" w:rsidRPr="00647FE9" w:rsidRDefault="00716DE9" w:rsidP="00562B1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562B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VÝŠE NABÍDKOVÉ CENY BEZ DPH</w:t>
            </w:r>
          </w:p>
        </w:tc>
        <w:tc>
          <w:tcPr>
            <w:tcW w:w="4644" w:type="dxa"/>
          </w:tcPr>
          <w:p w:rsidR="00716DE9" w:rsidRPr="00647FE9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647FE9" w:rsidTr="0045175B">
        <w:trPr>
          <w:trHeight w:val="1235"/>
        </w:trPr>
        <w:tc>
          <w:tcPr>
            <w:tcW w:w="4644" w:type="dxa"/>
          </w:tcPr>
          <w:p w:rsidR="00716DE9" w:rsidRPr="00647FE9" w:rsidRDefault="00562B1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Výše nabídkové ceny</w:t>
            </w:r>
            <w:bookmarkStart w:id="2" w:name="_GoBack"/>
            <w:bookmarkEnd w:id="2"/>
            <w:r w:rsidR="006724F8"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 xml:space="preserve"> v Kč bez DPH</w:t>
            </w:r>
          </w:p>
          <w:p w:rsidR="00716DE9" w:rsidRPr="00647FE9" w:rsidRDefault="00716DE9" w:rsidP="00BE68D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výše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nabídkové ceny v Kč </w:t>
            </w:r>
            <w:r w:rsidR="00983365"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za </w:t>
            </w:r>
            <w:r w:rsidR="00BE68D4" w:rsidRPr="00BE68D4">
              <w:rPr>
                <w:rFonts w:ascii="Cambria" w:eastAsia="Calibri" w:hAnsi="Cambria" w:cs="Arial"/>
                <w:sz w:val="22"/>
                <w:szCs w:val="22"/>
                <w:u w:val="single"/>
                <w:lang w:eastAsia="en-US"/>
              </w:rPr>
              <w:t>nájemné za jeden měsíc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44" w:type="dxa"/>
          </w:tcPr>
          <w:p w:rsidR="00716DE9" w:rsidRPr="00647FE9" w:rsidRDefault="00E6534E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56D36" w:rsidRPr="00647FE9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647FE9" w:rsidRDefault="00E653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647FE9" w:rsidTr="00456006">
        <w:trPr>
          <w:trHeight w:val="1839"/>
        </w:trPr>
        <w:tc>
          <w:tcPr>
            <w:tcW w:w="2802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647FE9" w:rsidRDefault="00FD0495">
      <w:pPr>
        <w:rPr>
          <w:rFonts w:ascii="Cambria" w:hAnsi="Cambria"/>
        </w:rPr>
      </w:pPr>
    </w:p>
    <w:sectPr w:rsidR="00FD0495" w:rsidRPr="00647FE9" w:rsidSect="00DF4C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C8" w:rsidRDefault="001031C8" w:rsidP="00C7767D">
      <w:r>
        <w:separator/>
      </w:r>
    </w:p>
  </w:endnote>
  <w:endnote w:type="continuationSeparator" w:id="0">
    <w:p w:rsidR="001031C8" w:rsidRDefault="001031C8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C8" w:rsidRDefault="001031C8" w:rsidP="00C7767D">
      <w:r>
        <w:separator/>
      </w:r>
    </w:p>
  </w:footnote>
  <w:footnote w:type="continuationSeparator" w:id="0">
    <w:p w:rsidR="001031C8" w:rsidRDefault="001031C8" w:rsidP="00C776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B19AF"/>
    <w:rsid w:val="000C23F6"/>
    <w:rsid w:val="000C7834"/>
    <w:rsid w:val="000E4A73"/>
    <w:rsid w:val="001028C3"/>
    <w:rsid w:val="001031C8"/>
    <w:rsid w:val="001065E8"/>
    <w:rsid w:val="00106961"/>
    <w:rsid w:val="00116068"/>
    <w:rsid w:val="0015287C"/>
    <w:rsid w:val="001754D9"/>
    <w:rsid w:val="00222308"/>
    <w:rsid w:val="0026516E"/>
    <w:rsid w:val="00270B7E"/>
    <w:rsid w:val="0029799D"/>
    <w:rsid w:val="002B7324"/>
    <w:rsid w:val="002D4B55"/>
    <w:rsid w:val="00310E07"/>
    <w:rsid w:val="00323898"/>
    <w:rsid w:val="00324DB2"/>
    <w:rsid w:val="00361969"/>
    <w:rsid w:val="00384C16"/>
    <w:rsid w:val="003B4FCE"/>
    <w:rsid w:val="003D5A8A"/>
    <w:rsid w:val="00436494"/>
    <w:rsid w:val="0045175B"/>
    <w:rsid w:val="00456006"/>
    <w:rsid w:val="004823EE"/>
    <w:rsid w:val="004B06D9"/>
    <w:rsid w:val="004C2786"/>
    <w:rsid w:val="004E0E02"/>
    <w:rsid w:val="00547DD6"/>
    <w:rsid w:val="00550903"/>
    <w:rsid w:val="00552513"/>
    <w:rsid w:val="00562B1B"/>
    <w:rsid w:val="00577B8F"/>
    <w:rsid w:val="005B6E9C"/>
    <w:rsid w:val="005D0F73"/>
    <w:rsid w:val="005F1DCC"/>
    <w:rsid w:val="00634A1D"/>
    <w:rsid w:val="0063697F"/>
    <w:rsid w:val="00647FE9"/>
    <w:rsid w:val="006724F8"/>
    <w:rsid w:val="006A0826"/>
    <w:rsid w:val="00711A42"/>
    <w:rsid w:val="00716DE9"/>
    <w:rsid w:val="00727FF0"/>
    <w:rsid w:val="007C0FFB"/>
    <w:rsid w:val="008179E0"/>
    <w:rsid w:val="0089357E"/>
    <w:rsid w:val="008A2AF8"/>
    <w:rsid w:val="008D4130"/>
    <w:rsid w:val="008E3D9E"/>
    <w:rsid w:val="008F3669"/>
    <w:rsid w:val="0092188B"/>
    <w:rsid w:val="00922770"/>
    <w:rsid w:val="009333C1"/>
    <w:rsid w:val="00945B9F"/>
    <w:rsid w:val="00950069"/>
    <w:rsid w:val="00983365"/>
    <w:rsid w:val="009B4F25"/>
    <w:rsid w:val="009D2AD7"/>
    <w:rsid w:val="009E2656"/>
    <w:rsid w:val="009F3FAA"/>
    <w:rsid w:val="00A12C7B"/>
    <w:rsid w:val="00AA1F10"/>
    <w:rsid w:val="00B2639E"/>
    <w:rsid w:val="00B32B68"/>
    <w:rsid w:val="00B45CC5"/>
    <w:rsid w:val="00B9046F"/>
    <w:rsid w:val="00BA3B45"/>
    <w:rsid w:val="00BB07BE"/>
    <w:rsid w:val="00BC07AF"/>
    <w:rsid w:val="00BC4F3B"/>
    <w:rsid w:val="00BE68D4"/>
    <w:rsid w:val="00BF59C9"/>
    <w:rsid w:val="00C56D36"/>
    <w:rsid w:val="00C7767D"/>
    <w:rsid w:val="00C9173F"/>
    <w:rsid w:val="00CA49B3"/>
    <w:rsid w:val="00CC2149"/>
    <w:rsid w:val="00CE26C5"/>
    <w:rsid w:val="00CF3890"/>
    <w:rsid w:val="00D03041"/>
    <w:rsid w:val="00D05E9A"/>
    <w:rsid w:val="00D45709"/>
    <w:rsid w:val="00D633C3"/>
    <w:rsid w:val="00D71964"/>
    <w:rsid w:val="00DC49FF"/>
    <w:rsid w:val="00DF4C2A"/>
    <w:rsid w:val="00E110B9"/>
    <w:rsid w:val="00E56FEF"/>
    <w:rsid w:val="00E6534E"/>
    <w:rsid w:val="00E94647"/>
    <w:rsid w:val="00E9668D"/>
    <w:rsid w:val="00ED7D70"/>
    <w:rsid w:val="00EE63CC"/>
    <w:rsid w:val="00F20682"/>
    <w:rsid w:val="00F5179F"/>
    <w:rsid w:val="00F831F0"/>
    <w:rsid w:val="00FA2D0D"/>
    <w:rsid w:val="00FC6A6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C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4F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4F3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rpa.cz/profile_display_51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DDA80-20EF-4CAC-B598-9439C8D6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varadinek</cp:lastModifiedBy>
  <cp:revision>16</cp:revision>
  <dcterms:created xsi:type="dcterms:W3CDTF">2019-07-17T10:19:00Z</dcterms:created>
  <dcterms:modified xsi:type="dcterms:W3CDTF">2020-10-15T07:41:00Z</dcterms:modified>
</cp:coreProperties>
</file>