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3F" w:rsidRDefault="000A533F" w:rsidP="000713B0">
      <w:pPr>
        <w:pBdr>
          <w:bottom w:val="single" w:sz="12" w:space="1" w:color="FF0000"/>
        </w:pBdr>
        <w:spacing w:before="240"/>
        <w:jc w:val="center"/>
        <w:rPr>
          <w:rFonts w:ascii="Cambria" w:hAnsi="Cambria" w:cs="Cambria"/>
          <w:b/>
          <w:bCs/>
          <w:sz w:val="32"/>
          <w:szCs w:val="32"/>
        </w:rPr>
      </w:pPr>
    </w:p>
    <w:p w:rsidR="000713B0" w:rsidRPr="000A533F" w:rsidRDefault="000713B0" w:rsidP="000713B0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r w:rsidRPr="000A533F">
        <w:rPr>
          <w:rFonts w:ascii="Cambria" w:hAnsi="Cambria" w:cs="Cambria"/>
          <w:b/>
          <w:bCs/>
          <w:sz w:val="28"/>
          <w:szCs w:val="22"/>
        </w:rPr>
        <w:t>ČESTNÉ PROHLÁŠENÍ DODAVATELE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357EEF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o splnění základních kvalifikačních předpokladů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C36D4B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A533F" w:rsidRPr="003B2624" w:rsidRDefault="003B2624" w:rsidP="003B2624">
      <w:pPr>
        <w:jc w:val="center"/>
        <w:rPr>
          <w:rFonts w:asciiTheme="majorHAnsi" w:hAnsiTheme="majorHAnsi" w:cstheme="minorHAnsi"/>
          <w:b/>
          <w:sz w:val="36"/>
          <w:szCs w:val="36"/>
        </w:rPr>
      </w:pPr>
      <w:bookmarkStart w:id="0" w:name="_Hlk12536422"/>
      <w:r w:rsidRPr="003B2624">
        <w:rPr>
          <w:rFonts w:asciiTheme="majorHAnsi" w:hAnsiTheme="majorHAnsi" w:cstheme="minorHAnsi"/>
          <w:b/>
          <w:sz w:val="36"/>
          <w:szCs w:val="36"/>
        </w:rPr>
        <w:t>„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C36D4B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ÚAN Zvonařka - </w:t>
      </w:r>
      <w:r w:rsidR="00133B8F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pronájem </w:t>
      </w:r>
      <w:r w:rsidR="005D4844" w:rsidRPr="00E7233F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obchodního prostoru</w:t>
      </w:r>
      <w:r w:rsidR="005D4844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 xml:space="preserve"> vedle směnárny</w:t>
      </w:r>
      <w:r w:rsidR="005D4844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133B8F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v nové výpravní budově</w:t>
      </w:r>
      <w:r w:rsidRPr="003B2624">
        <w:rPr>
          <w:rFonts w:asciiTheme="majorHAnsi" w:hAnsiTheme="majorHAnsi" w:cstheme="minorHAnsi"/>
          <w:b/>
          <w:sz w:val="36"/>
          <w:szCs w:val="36"/>
        </w:rPr>
        <w:t>“</w:t>
      </w:r>
      <w:bookmarkEnd w:id="0"/>
    </w:p>
    <w:p w:rsidR="003B2624" w:rsidRDefault="003B2624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B171DA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D62450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357EEF" w:rsidRPr="00357EEF" w:rsidRDefault="000A533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 w:cs="Cambria"/>
          <w:sz w:val="22"/>
          <w:szCs w:val="22"/>
        </w:rPr>
        <w:t xml:space="preserve">Dodavatel čestně </w:t>
      </w:r>
      <w:r w:rsidR="00357EEF" w:rsidRPr="00357EEF">
        <w:rPr>
          <w:rFonts w:ascii="Cambria" w:hAnsi="Cambria" w:cs="Cambria"/>
          <w:sz w:val="22"/>
          <w:szCs w:val="22"/>
        </w:rPr>
        <w:t>prohlašuje, že:</w:t>
      </w:r>
    </w:p>
    <w:p w:rsidR="00357EEF" w:rsidRPr="00357EEF" w:rsidRDefault="00357EEF" w:rsidP="00357EEF">
      <w:pPr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nebyl v zemi svého sídla v posledních 5 letech před zahájením zadávacího řízení pravomocně odsouzen pro trestný čin uvedený v příloze č. 3 zákona č. 134/2016 Sb., v účinném znění, nebo obdobný trestný čin podle právního řádu země sídla dodavatele; k zahlazeným odsouzením se nepřihlíží,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v evidenci daní zachycen splatný daňový nedoplatek</w:t>
      </w:r>
    </w:p>
    <w:p w:rsidR="00357EEF" w:rsidRPr="00357EEF" w:rsidRDefault="00357EE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 xml:space="preserve"> </w:t>
      </w: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color w:val="000000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není v likvidaci, nebylo</w:t>
      </w:r>
      <w:r w:rsidR="00664F1E">
        <w:rPr>
          <w:rFonts w:ascii="Cambria" w:hAnsi="Cambria"/>
          <w:sz w:val="22"/>
          <w:szCs w:val="22"/>
        </w:rPr>
        <w:t xml:space="preserve"> proti němu</w:t>
      </w:r>
      <w:r w:rsidRPr="00357EEF">
        <w:rPr>
          <w:rFonts w:ascii="Cambria" w:hAnsi="Cambria"/>
          <w:sz w:val="22"/>
          <w:szCs w:val="22"/>
        </w:rPr>
        <w:t xml:space="preserve"> vydáno rozhodnutí o úpadku, nebyla </w:t>
      </w:r>
      <w:r w:rsidR="00664F1E">
        <w:rPr>
          <w:rFonts w:ascii="Cambria" w:hAnsi="Cambria"/>
          <w:sz w:val="22"/>
          <w:szCs w:val="22"/>
        </w:rPr>
        <w:t xml:space="preserve">vůči němu </w:t>
      </w:r>
      <w:r w:rsidRPr="00357EEF">
        <w:rPr>
          <w:rFonts w:ascii="Cambria" w:hAnsi="Cambria"/>
          <w:sz w:val="22"/>
          <w:szCs w:val="22"/>
        </w:rPr>
        <w:t>nařízena nucená správa podle jiného právního předpisu nebo v obdobné situaci podle právního řádu země sídla dodavatele.;</w:t>
      </w:r>
    </w:p>
    <w:p w:rsidR="000713B0" w:rsidRPr="00357EEF" w:rsidRDefault="000713B0" w:rsidP="00530CE4">
      <w:pPr>
        <w:tabs>
          <w:tab w:val="left" w:pos="1845"/>
        </w:tabs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D62450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D62450" w:rsidRPr="000A533F">
        <w:rPr>
          <w:rFonts w:ascii="Cambria" w:hAnsi="Cambria" w:cs="Cambria"/>
          <w:sz w:val="22"/>
          <w:szCs w:val="22"/>
          <w:highlight w:val="yellow"/>
        </w:rPr>
      </w:r>
      <w:r w:rsidR="00D62450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D62450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D62450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D62450" w:rsidRPr="000A533F">
        <w:rPr>
          <w:rFonts w:ascii="Cambria" w:hAnsi="Cambria" w:cs="Cambria"/>
          <w:sz w:val="22"/>
          <w:szCs w:val="22"/>
          <w:highlight w:val="yellow"/>
        </w:rPr>
      </w:r>
      <w:r w:rsidR="00D62450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D62450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B171DA" w:rsidRPr="000A533F" w:rsidRDefault="00B171DA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B171DA" w:rsidRPr="00B171DA" w:rsidRDefault="000713B0" w:rsidP="00B171DA">
      <w:pPr>
        <w:rPr>
          <w:rFonts w:ascii="Cambria" w:hAnsi="Cambria"/>
          <w:sz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B171DA" w:rsidRPr="00B171DA">
        <w:rPr>
          <w:rFonts w:ascii="Cambria" w:hAnsi="Cambria"/>
          <w:sz w:val="22"/>
        </w:rPr>
        <w:t>____________________________</w:t>
      </w:r>
    </w:p>
    <w:p w:rsidR="00B171DA" w:rsidRPr="00B171DA" w:rsidRDefault="00B171DA" w:rsidP="00B171DA">
      <w:pPr>
        <w:ind w:left="5664"/>
        <w:rPr>
          <w:rFonts w:ascii="Cambria" w:hAnsi="Cambria"/>
          <w:i/>
          <w:sz w:val="22"/>
        </w:rPr>
      </w:pPr>
      <w:r w:rsidRPr="00B171DA">
        <w:rPr>
          <w:rFonts w:ascii="Cambria" w:hAnsi="Cambria"/>
          <w:i/>
          <w:sz w:val="22"/>
          <w:highlight w:val="yellow"/>
        </w:rPr>
        <w:t xml:space="preserve">Jméno, </w:t>
      </w:r>
      <w:proofErr w:type="gramStart"/>
      <w:r w:rsidRPr="00B171DA">
        <w:rPr>
          <w:rFonts w:ascii="Cambria" w:hAnsi="Cambria"/>
          <w:i/>
          <w:sz w:val="22"/>
          <w:highlight w:val="yellow"/>
        </w:rPr>
        <w:t>příjmení,  pozice</w:t>
      </w:r>
      <w:proofErr w:type="gramEnd"/>
      <w:r w:rsidRPr="00B171DA">
        <w:rPr>
          <w:rFonts w:ascii="Cambria" w:hAnsi="Cambria"/>
          <w:i/>
          <w:sz w:val="22"/>
          <w:highlight w:val="yellow"/>
        </w:rPr>
        <w:t xml:space="preserve"> a podpis oprávněné osoby dodavatele</w:t>
      </w:r>
    </w:p>
    <w:p w:rsidR="00FD0495" w:rsidRPr="000A533F" w:rsidRDefault="00FD0495" w:rsidP="00B171DA">
      <w:pPr>
        <w:rPr>
          <w:rFonts w:ascii="Cambria" w:hAnsi="Cambria" w:cs="Cambria"/>
        </w:rPr>
      </w:pPr>
    </w:p>
    <w:sectPr w:rsidR="00FD0495" w:rsidRPr="000A533F" w:rsidSect="009E39F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13B0"/>
    <w:rsid w:val="000713B0"/>
    <w:rsid w:val="000A533F"/>
    <w:rsid w:val="000C376E"/>
    <w:rsid w:val="00133B8F"/>
    <w:rsid w:val="001D1C82"/>
    <w:rsid w:val="00237A46"/>
    <w:rsid w:val="00243DB5"/>
    <w:rsid w:val="00310101"/>
    <w:rsid w:val="00331B27"/>
    <w:rsid w:val="00357EEF"/>
    <w:rsid w:val="003A260E"/>
    <w:rsid w:val="003A48A4"/>
    <w:rsid w:val="003B2624"/>
    <w:rsid w:val="00435C89"/>
    <w:rsid w:val="004A2F88"/>
    <w:rsid w:val="004A52AD"/>
    <w:rsid w:val="005262CF"/>
    <w:rsid w:val="00530CE4"/>
    <w:rsid w:val="00531DC3"/>
    <w:rsid w:val="005D4844"/>
    <w:rsid w:val="006323B7"/>
    <w:rsid w:val="00664F1E"/>
    <w:rsid w:val="006710E2"/>
    <w:rsid w:val="00682EED"/>
    <w:rsid w:val="006A1A89"/>
    <w:rsid w:val="006A1F34"/>
    <w:rsid w:val="006B2532"/>
    <w:rsid w:val="006C02AB"/>
    <w:rsid w:val="006C5C1D"/>
    <w:rsid w:val="006E7DD7"/>
    <w:rsid w:val="00745993"/>
    <w:rsid w:val="007F157F"/>
    <w:rsid w:val="0086181D"/>
    <w:rsid w:val="008B616B"/>
    <w:rsid w:val="008C7E4C"/>
    <w:rsid w:val="00901403"/>
    <w:rsid w:val="00923F65"/>
    <w:rsid w:val="00941868"/>
    <w:rsid w:val="009E39F7"/>
    <w:rsid w:val="009E7CA6"/>
    <w:rsid w:val="00A16F15"/>
    <w:rsid w:val="00A31325"/>
    <w:rsid w:val="00A93FD2"/>
    <w:rsid w:val="00AA4D37"/>
    <w:rsid w:val="00AC315F"/>
    <w:rsid w:val="00B0341A"/>
    <w:rsid w:val="00B171DA"/>
    <w:rsid w:val="00B337CB"/>
    <w:rsid w:val="00C36D4B"/>
    <w:rsid w:val="00C65829"/>
    <w:rsid w:val="00C93318"/>
    <w:rsid w:val="00CC535C"/>
    <w:rsid w:val="00D017D0"/>
    <w:rsid w:val="00D1029D"/>
    <w:rsid w:val="00D51F17"/>
    <w:rsid w:val="00D62450"/>
    <w:rsid w:val="00EA068E"/>
    <w:rsid w:val="00EB36EF"/>
    <w:rsid w:val="00F1276D"/>
    <w:rsid w:val="00F97A99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102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2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029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02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8</cp:revision>
  <dcterms:created xsi:type="dcterms:W3CDTF">2019-07-17T10:15:00Z</dcterms:created>
  <dcterms:modified xsi:type="dcterms:W3CDTF">2020-10-14T09:54:00Z</dcterms:modified>
</cp:coreProperties>
</file>